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C8C" w:rsidRPr="00037298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F52DEA">
        <w:rPr>
          <w:rFonts w:asciiTheme="minorHAnsi" w:hAnsiTheme="minorHAnsi" w:cstheme="minorHAnsi"/>
          <w:b/>
          <w:lang w:val="pl-PL"/>
        </w:rPr>
        <w:t>8</w:t>
      </w:r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</w:p>
    <w:p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:rsidR="001E1BBF" w:rsidRPr="00212C8C" w:rsidRDefault="001E1BBF" w:rsidP="001E1BBF">
      <w:pPr>
        <w:spacing w:line="271" w:lineRule="auto"/>
        <w:ind w:right="-53"/>
        <w:jc w:val="center"/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Uprawniony do reprezentowania Wykonawców wspólnie ubiegających </w:t>
      </w:r>
      <w:r w:rsidR="005A00B3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się o udzielenie zamówienia na: </w:t>
      </w:r>
      <w:bookmarkStart w:id="0" w:name="_GoBack"/>
      <w:bookmarkEnd w:id="0"/>
      <w:r w:rsidR="00F52DEA" w:rsidRPr="00F52DEA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„Budowa placu zabaw w Radomyślu Wielkim –II etap”</w:t>
      </w:r>
      <w:r w:rsidR="00B07B53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, 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F52DEA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dostawy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1E1BBF" w:rsidRPr="00212C8C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1E1BBF" w:rsidRPr="00212C8C" w:rsidRDefault="001E1BBF" w:rsidP="00F52DEA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F52DE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dostawy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:rsidTr="00EA41B2">
        <w:tc>
          <w:tcPr>
            <w:tcW w:w="4678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371CA4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F52DEA" w:rsidRDefault="00F52DEA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F52DEA" w:rsidRDefault="00F52DEA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…………………………………………………………..</w:t>
      </w:r>
    </w:p>
    <w:p w:rsidR="00F52DEA" w:rsidRDefault="00F52DEA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Miejscowość, data</w:t>
      </w:r>
    </w:p>
    <w:p w:rsidR="00F52DEA" w:rsidRPr="00212C8C" w:rsidRDefault="00F52DEA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:rsidR="00037298" w:rsidRPr="00F12D58" w:rsidRDefault="00037298" w:rsidP="00037298">
      <w:pPr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037298" w:rsidRPr="00F12D58" w:rsidRDefault="00037298" w:rsidP="00037298">
      <w:pPr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037298" w:rsidRDefault="00037298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371CA4" w:rsidRPr="00037298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37298">
        <w:rPr>
          <w:rFonts w:asciiTheme="minorHAnsi" w:hAnsiTheme="minorHAnsi" w:cstheme="minorHAnsi"/>
          <w:b/>
          <w:sz w:val="22"/>
          <w:szCs w:val="22"/>
        </w:rPr>
        <w:t>przez osobę uprawnioną</w:t>
      </w:r>
    </w:p>
    <w:p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AF9" w:rsidRDefault="00F32AF9" w:rsidP="00AC1A4B">
      <w:r>
        <w:separator/>
      </w:r>
    </w:p>
  </w:endnote>
  <w:endnote w:type="continuationSeparator" w:id="0">
    <w:p w:rsidR="00F32AF9" w:rsidRDefault="00F32AF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AF9" w:rsidRDefault="00F32AF9" w:rsidP="00AC1A4B">
      <w:r>
        <w:separator/>
      </w:r>
    </w:p>
  </w:footnote>
  <w:footnote w:type="continuationSeparator" w:id="0">
    <w:p w:rsidR="00F32AF9" w:rsidRDefault="00F32AF9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72D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0B3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7FF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5152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1D8B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2AF9"/>
    <w:rsid w:val="00F33725"/>
    <w:rsid w:val="00F33898"/>
    <w:rsid w:val="00F34F99"/>
    <w:rsid w:val="00F3723F"/>
    <w:rsid w:val="00F401D1"/>
    <w:rsid w:val="00F42E9A"/>
    <w:rsid w:val="00F463F1"/>
    <w:rsid w:val="00F52DEA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BA7E6-5998-4C5D-B419-AA2FB6F26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13</cp:revision>
  <cp:lastPrinted>2021-01-22T11:33:00Z</cp:lastPrinted>
  <dcterms:created xsi:type="dcterms:W3CDTF">2021-12-09T10:35:00Z</dcterms:created>
  <dcterms:modified xsi:type="dcterms:W3CDTF">2022-05-12T10:59:00Z</dcterms:modified>
</cp:coreProperties>
</file>